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1E863F0E" w:rsidR="001C03D0" w:rsidRPr="00B94143" w:rsidRDefault="001C03D0">
      <w:pPr>
        <w:pStyle w:val="AppendixH1"/>
        <w:rPr>
          <w:rFonts w:cs="Arial"/>
          <w:lang w:eastAsia="ar-SA"/>
        </w:rPr>
      </w:pPr>
      <w:bookmarkStart w:id="0" w:name="_Toc29214464"/>
      <w:bookmarkStart w:id="1" w:name="_GoBack"/>
      <w:bookmarkEnd w:id="1"/>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0E39E3D1" w14:textId="77777777" w:rsidR="001C03D0" w:rsidRPr="00B94143" w:rsidRDefault="001C03D0">
      <w:pPr>
        <w:pStyle w:val="BodyText"/>
        <w:rPr>
          <w:rFonts w:cs="Arial"/>
          <w:szCs w:val="22"/>
        </w:rPr>
      </w:pPr>
      <w:r w:rsidRPr="00B94143">
        <w:t>The form of ILOC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Pr="00B94143" w:rsidDel="00041087">
        <w:rPr>
          <w:rFonts w:cs="Arial"/>
          <w:szCs w:val="22"/>
        </w:rPr>
        <w:t>send</w:t>
      </w:r>
      <w:r w:rsidRPr="00B94143">
        <w:rPr>
          <w:rFonts w:cs="Arial"/>
          <w:szCs w:val="22"/>
        </w:rPr>
        <w:t xml:space="preserve"> this completed form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04F92D3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A418CC">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8"/>
          <w:headerReference w:type="default" r:id="rId9"/>
          <w:footerReference w:type="default" r:id="rId10"/>
          <w:headerReference w:type="first" r:id="rId11"/>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6B79CBD2"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3312B9">
        <w:rPr>
          <w:rFonts w:cs="Arial"/>
          <w:szCs w:val="22"/>
          <w:lang w:val="en-US" w:eastAsia="ar-SA"/>
        </w:rPr>
        <w:t>March 26, 2020</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F3350D">
      <w:pPr>
        <w:pStyle w:val="BodyText"/>
        <w:numPr>
          <w:ilvl w:val="0"/>
          <w:numId w:val="8"/>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0A459097" w14:textId="34E03F2C" w:rsidR="001C03D0" w:rsidRPr="00B94143" w:rsidRDefault="001C03D0" w:rsidP="001C03D0">
      <w:pPr>
        <w:pStyle w:val="BodyText"/>
        <w:numPr>
          <w:ilvl w:val="0"/>
          <w:numId w:val="8"/>
        </w:numPr>
        <w:tabs>
          <w:tab w:val="left" w:pos="720"/>
        </w:tabs>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29C8B68A" w14:textId="77777777" w:rsidR="001C03D0" w:rsidRPr="00B94143" w:rsidRDefault="001C03D0">
      <w:pPr>
        <w:pStyle w:val="BodyText"/>
        <w:rPr>
          <w:rFonts w:cs="Arial"/>
          <w:szCs w:val="22"/>
          <w:lang w:eastAsia="ar-SA"/>
        </w:rPr>
      </w:pP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2"/>
          <w:headerReference w:type="default" r:id="rId13"/>
          <w:footerReference w:type="default" r:id="rId14"/>
          <w:headerReference w:type="first" r:id="rId15"/>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6"/>
          <w:headerReference w:type="default" r:id="rId17"/>
          <w:footerReference w:type="default" r:id="rId18"/>
          <w:headerReference w:type="first" r:id="rId19"/>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0"/>
          <w:headerReference w:type="default" r:id="rId21"/>
          <w:footerReference w:type="default" r:id="rId22"/>
          <w:headerReference w:type="first" r:id="rId23"/>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4B2C0AAC" w14:textId="77777777"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31C38B9" w14:textId="77777777" w:rsidR="001C03D0" w:rsidRPr="00B94143" w:rsidRDefault="001C03D0">
      <w:pPr>
        <w:pStyle w:val="BodyText"/>
        <w:rPr>
          <w:rFonts w:cs="Arial"/>
          <w:szCs w:val="22"/>
          <w:lang w:eastAsia="ar-SA"/>
        </w:rPr>
      </w:pPr>
    </w:p>
    <w:p w14:paraId="5CB8D491" w14:textId="77777777" w:rsidR="003676F7" w:rsidRPr="00B94143" w:rsidRDefault="003676F7">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p w14:paraId="3F871F46" w14:textId="77777777" w:rsidR="001C03D0" w:rsidRPr="00B94143" w:rsidRDefault="001C03D0">
      <w:pPr>
        <w:pStyle w:val="BodyText"/>
        <w:rPr>
          <w:rFonts w:cs="Arial"/>
          <w:szCs w:val="22"/>
          <w:lang w:eastAsia="ar-SA"/>
        </w:rPr>
      </w:pPr>
    </w:p>
    <w:p w14:paraId="3DC7A536" w14:textId="77777777" w:rsidR="00012FE7" w:rsidRPr="00B94143" w:rsidRDefault="00012FE7" w:rsidP="00501184"/>
    <w:p w14:paraId="2F19D352" w14:textId="77777777" w:rsidR="00012FE7" w:rsidRPr="00B94143" w:rsidRDefault="00012FE7" w:rsidP="00501184"/>
    <w:p w14:paraId="0CCCCE4E" w14:textId="77777777" w:rsidR="007A3A28" w:rsidRPr="00B94143" w:rsidRDefault="007A3A28" w:rsidP="007A3A28">
      <w:pPr>
        <w:pStyle w:val="BodyText"/>
        <w:rPr>
          <w:lang w:eastAsia="ar-SA"/>
        </w:rPr>
        <w:sectPr w:rsidR="007A3A28" w:rsidRPr="00B94143" w:rsidSect="00B3013C">
          <w:headerReference w:type="even" r:id="rId24"/>
          <w:headerReference w:type="default" r:id="rId25"/>
          <w:headerReference w:type="first" r:id="rId26"/>
          <w:pgSz w:w="12240" w:h="15840"/>
          <w:pgMar w:top="1440" w:right="1440" w:bottom="1440" w:left="1440" w:header="576" w:footer="576" w:gutter="0"/>
          <w:cols w:space="720"/>
          <w:docGrid w:linePitch="360"/>
        </w:sectPr>
      </w:pPr>
    </w:p>
    <w:p w14:paraId="101374A8" w14:textId="77777777" w:rsidR="00FA4E70" w:rsidRDefault="00FA4E70">
      <w:pPr>
        <w:spacing w:line="480" w:lineRule="auto"/>
        <w:rPr>
          <w:lang w:eastAsia="ar-SA"/>
        </w:rPr>
      </w:pPr>
    </w:p>
    <w:sectPr w:rsidR="00FA4E70" w:rsidSect="00B3013C">
      <w:headerReference w:type="even" r:id="rId27"/>
      <w:headerReference w:type="default" r:id="rId28"/>
      <w:footerReference w:type="default" r:id="rId29"/>
      <w:headerReference w:type="first" r:id="rId30"/>
      <w:type w:val="continuous"/>
      <w:pgSz w:w="12240" w:h="15840"/>
      <w:pgMar w:top="1440" w:right="1440" w:bottom="1440" w:left="144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2145DE" w16cid:durableId="21C2C6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07FCB" w14:textId="77777777" w:rsidR="005E0282" w:rsidRDefault="005E0282">
      <w:r>
        <w:separator/>
      </w:r>
    </w:p>
  </w:endnote>
  <w:endnote w:type="continuationSeparator" w:id="0">
    <w:p w14:paraId="7F356E3A" w14:textId="77777777" w:rsidR="005E0282" w:rsidRDefault="005E0282">
      <w:r>
        <w:continuationSeparator/>
      </w:r>
    </w:p>
  </w:endnote>
  <w:endnote w:type="continuationNotice" w:id="1">
    <w:p w14:paraId="10ACCB7E" w14:textId="77777777" w:rsidR="005E0282" w:rsidRDefault="005E0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30C5A4B5" w:rsidR="00305186" w:rsidRDefault="00305186" w:rsidP="00467822">
    <w:pPr>
      <w:pStyle w:val="Footer"/>
    </w:pPr>
    <w:r w:rsidRPr="00427218">
      <w:t xml:space="preserve">Issued on </w:t>
    </w:r>
    <w:r>
      <w:t>January 14, 2020</w:t>
    </w:r>
    <w:r>
      <w:tab/>
      <w:t>Page B-</w:t>
    </w:r>
    <w:r>
      <w:fldChar w:fldCharType="begin"/>
    </w:r>
    <w:r>
      <w:instrText xml:space="preserve"> PAGE </w:instrText>
    </w:r>
    <w:r>
      <w:fldChar w:fldCharType="separate"/>
    </w:r>
    <w:r w:rsidR="00307C0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6ACE695E" w:rsidR="00305186" w:rsidRDefault="00305186" w:rsidP="00467822">
    <w:pPr>
      <w:pStyle w:val="Footer"/>
    </w:pPr>
    <w:r w:rsidRPr="00427218">
      <w:t xml:space="preserve">Issued on </w:t>
    </w:r>
    <w:r>
      <w:t>January 14, 2020</w:t>
    </w:r>
    <w:r>
      <w:tab/>
      <w:t>Page B-</w:t>
    </w:r>
    <w:r>
      <w:fldChar w:fldCharType="begin"/>
    </w:r>
    <w:r>
      <w:instrText xml:space="preserve"> PAGE </w:instrText>
    </w:r>
    <w:r>
      <w:fldChar w:fldCharType="separate"/>
    </w:r>
    <w:r w:rsidR="00307C05">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7892DFDA" w:rsidR="00305186" w:rsidRDefault="00305186" w:rsidP="00467822">
    <w:pPr>
      <w:pStyle w:val="Footer"/>
    </w:pPr>
    <w:r w:rsidRPr="00427218">
      <w:t xml:space="preserve">Issued on </w:t>
    </w:r>
    <w:r>
      <w:t>January 14, 2020</w:t>
    </w:r>
    <w:r>
      <w:tab/>
      <w:t>Page B-</w:t>
    </w:r>
    <w:r>
      <w:fldChar w:fldCharType="begin"/>
    </w:r>
    <w:r>
      <w:instrText xml:space="preserve"> PAGE </w:instrText>
    </w:r>
    <w:r>
      <w:fldChar w:fldCharType="separate"/>
    </w:r>
    <w:r w:rsidR="00307C05">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767D9E98" w:rsidR="00305186" w:rsidRDefault="00305186" w:rsidP="00467822">
    <w:pPr>
      <w:pStyle w:val="Footer"/>
    </w:pPr>
    <w:r w:rsidRPr="00427218">
      <w:t xml:space="preserve">Issued on </w:t>
    </w:r>
    <w:r>
      <w:t>January 14, 2020</w:t>
    </w:r>
    <w:r>
      <w:tab/>
      <w:t>Page B-</w:t>
    </w:r>
    <w:r>
      <w:fldChar w:fldCharType="begin"/>
    </w:r>
    <w:r>
      <w:instrText xml:space="preserve"> PAGE </w:instrText>
    </w:r>
    <w:r>
      <w:fldChar w:fldCharType="separate"/>
    </w:r>
    <w:r w:rsidR="00307C05">
      <w:rPr>
        <w:noProof/>
      </w:rPr>
      <w:t>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E487" w14:textId="77777777" w:rsidR="00305186" w:rsidRDefault="00305186" w:rsidP="00D7098E">
    <w:pPr>
      <w:pStyle w:val="Default"/>
    </w:pPr>
  </w:p>
  <w:p w14:paraId="4341D5C7" w14:textId="718123F0" w:rsidR="00305186" w:rsidRDefault="00305186" w:rsidP="00D7098E">
    <w:pPr>
      <w:pStyle w:val="Footer"/>
    </w:pPr>
    <w:r w:rsidRPr="00427218">
      <w:t xml:space="preserve">Issued on </w:t>
    </w:r>
    <w:r>
      <w:t>January 14, 2020</w:t>
    </w:r>
    <w:r>
      <w:tab/>
      <w:t>Page G-</w:t>
    </w:r>
    <w:r>
      <w:fldChar w:fldCharType="begin"/>
    </w:r>
    <w:r>
      <w:instrText xml:space="preserve"> PAGE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F8B5A" w14:textId="77777777" w:rsidR="005E0282" w:rsidRDefault="005E0282">
      <w:r>
        <w:separator/>
      </w:r>
    </w:p>
  </w:footnote>
  <w:footnote w:type="continuationSeparator" w:id="0">
    <w:p w14:paraId="694047BA" w14:textId="77777777" w:rsidR="005E0282" w:rsidRDefault="005E0282">
      <w:r>
        <w:continuationSeparator/>
      </w:r>
    </w:p>
  </w:footnote>
  <w:footnote w:type="continuationNotice" w:id="1">
    <w:p w14:paraId="183FFF4A" w14:textId="77777777" w:rsidR="005E0282" w:rsidRDefault="005E028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6706" w14:textId="77777777" w:rsidR="00305186" w:rsidRDefault="0030518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305186" w:rsidRDefault="0030518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0E11E5A" w:rsidR="00305186" w:rsidRDefault="00305186">
    <w:pPr>
      <w:pStyle w:val="Header"/>
      <w:rPr>
        <w:rFonts w:cs="Arial"/>
        <w:i/>
        <w:sz w:val="20"/>
        <w:szCs w:val="20"/>
        <w:lang w:eastAsia="ar-SA"/>
      </w:rPr>
    </w:pPr>
    <w:r w:rsidRPr="004B1083">
      <w:rPr>
        <w:rFonts w:cs="Arial"/>
        <w:i/>
        <w:sz w:val="20"/>
        <w:szCs w:val="20"/>
        <w:lang w:eastAsia="ar-SA"/>
      </w:rPr>
      <w:t>Auction Notice</w:t>
    </w:r>
  </w:p>
  <w:p w14:paraId="0976982C" w14:textId="77777777" w:rsidR="00305186" w:rsidRDefault="00305186"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305186" w:rsidRDefault="0030518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0661F" w14:textId="77777777" w:rsidR="00305186" w:rsidRDefault="0030518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53BA6" w14:textId="0756545E" w:rsidR="00305186" w:rsidRDefault="00305186">
    <w:pPr>
      <w:pStyle w:val="Header"/>
      <w:rPr>
        <w:rFonts w:cs="Arial"/>
        <w:i/>
        <w:sz w:val="20"/>
        <w:szCs w:val="20"/>
        <w:lang w:eastAsia="ar-SA"/>
      </w:rPr>
    </w:pPr>
    <w:r w:rsidRPr="004B1083">
      <w:rPr>
        <w:rFonts w:cs="Arial"/>
        <w:i/>
        <w:sz w:val="20"/>
        <w:szCs w:val="20"/>
        <w:lang w:eastAsia="ar-SA"/>
      </w:rPr>
      <w:t>Auction Notice</w:t>
    </w:r>
  </w:p>
  <w:p w14:paraId="14FDF825" w14:textId="77777777" w:rsidR="00305186" w:rsidRDefault="00305186"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BBE70" w14:textId="77777777" w:rsidR="00305186" w:rsidRDefault="0030518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305186" w:rsidRDefault="0030518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305186" w:rsidRDefault="00305186">
    <w:pPr>
      <w:pStyle w:val="Header"/>
      <w:rPr>
        <w:rFonts w:cs="Arial"/>
        <w:i/>
        <w:sz w:val="20"/>
        <w:szCs w:val="20"/>
        <w:lang w:eastAsia="ar-SA"/>
      </w:rPr>
    </w:pPr>
    <w:r w:rsidRPr="004B1083">
      <w:rPr>
        <w:rFonts w:cs="Arial"/>
        <w:i/>
        <w:sz w:val="20"/>
        <w:szCs w:val="20"/>
        <w:lang w:eastAsia="ar-SA"/>
      </w:rPr>
      <w:t>Auction Notice</w:t>
    </w:r>
  </w:p>
  <w:p w14:paraId="1ED41FC0" w14:textId="77777777" w:rsidR="00305186" w:rsidRDefault="00305186" w:rsidP="001C03D0">
    <w:pPr>
      <w:pStyle w:val="Header"/>
      <w:jc w:val="right"/>
      <w:rPr>
        <w:lang w:eastAsia="ar-SA"/>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305186" w:rsidRDefault="00305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1714933F" w:rsidR="00305186" w:rsidRDefault="00305186">
    <w:pPr>
      <w:pStyle w:val="Header"/>
      <w:rPr>
        <w:rFonts w:cs="Arial"/>
        <w:i/>
        <w:sz w:val="20"/>
        <w:szCs w:val="20"/>
        <w:lang w:eastAsia="ar-SA"/>
      </w:rPr>
    </w:pPr>
    <w:r w:rsidRPr="004B1083">
      <w:rPr>
        <w:rFonts w:cs="Arial"/>
        <w:i/>
        <w:sz w:val="20"/>
        <w:szCs w:val="20"/>
        <w:lang w:eastAsia="ar-SA"/>
      </w:rPr>
      <w:t>Auction Notice</w:t>
    </w:r>
  </w:p>
  <w:p w14:paraId="2628BA5C" w14:textId="77777777" w:rsidR="00305186" w:rsidRDefault="00305186"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88C9" w14:textId="77777777" w:rsidR="00305186" w:rsidRDefault="003051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305186" w:rsidRDefault="0030518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0B619A20" w:rsidR="00305186" w:rsidRDefault="00305186">
    <w:pPr>
      <w:pStyle w:val="Header"/>
      <w:rPr>
        <w:rFonts w:cs="Arial"/>
        <w:i/>
        <w:sz w:val="20"/>
        <w:szCs w:val="20"/>
        <w:lang w:eastAsia="ar-SA"/>
      </w:rPr>
    </w:pPr>
    <w:r w:rsidRPr="004B1083">
      <w:rPr>
        <w:rFonts w:cs="Arial"/>
        <w:i/>
        <w:sz w:val="20"/>
        <w:szCs w:val="20"/>
        <w:lang w:eastAsia="ar-SA"/>
      </w:rPr>
      <w:t>Auction Notice</w:t>
    </w:r>
  </w:p>
  <w:p w14:paraId="32169C88" w14:textId="77777777" w:rsidR="00305186" w:rsidRDefault="00305186"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305186" w:rsidRDefault="0030518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305186" w:rsidRDefault="0030518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3A6286FB" w:rsidR="00305186" w:rsidRDefault="00305186">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305186" w:rsidRDefault="00305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4"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4"/>
  </w:num>
  <w:num w:numId="14">
    <w:abstractNumId w:val="36"/>
  </w:num>
  <w:num w:numId="15">
    <w:abstractNumId w:val="37"/>
  </w:num>
  <w:num w:numId="16">
    <w:abstractNumId w:val="30"/>
  </w:num>
  <w:num w:numId="17">
    <w:abstractNumId w:val="23"/>
  </w:num>
  <w:num w:numId="18">
    <w:abstractNumId w:val="32"/>
  </w:num>
  <w:num w:numId="19">
    <w:abstractNumId w:val="40"/>
  </w:num>
  <w:num w:numId="20">
    <w:abstractNumId w:val="33"/>
  </w:num>
  <w:num w:numId="21">
    <w:abstractNumId w:val="19"/>
  </w:num>
  <w:num w:numId="22">
    <w:abstractNumId w:val="25"/>
  </w:num>
  <w:num w:numId="23">
    <w:abstractNumId w:val="17"/>
  </w:num>
  <w:num w:numId="24">
    <w:abstractNumId w:val="22"/>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7"/>
  </w:num>
  <w:num w:numId="28">
    <w:abstractNumId w:val="21"/>
  </w:num>
  <w:num w:numId="29">
    <w:abstractNumId w:val="29"/>
  </w:num>
  <w:num w:numId="30">
    <w:abstractNumId w:val="35"/>
  </w:num>
  <w:num w:numId="31">
    <w:abstractNumId w:val="15"/>
  </w:num>
  <w:num w:numId="32">
    <w:abstractNumId w:val="39"/>
  </w:num>
  <w:num w:numId="33">
    <w:abstractNumId w:val="16"/>
  </w:num>
  <w:num w:numId="34">
    <w:abstractNumId w:val="31"/>
  </w:num>
  <w:num w:numId="35">
    <w:abstractNumId w:val="34"/>
  </w:num>
  <w:num w:numId="36">
    <w:abstractNumId w:val="28"/>
  </w:num>
  <w:num w:numId="37">
    <w:abstractNumId w:val="9"/>
  </w:num>
  <w:num w:numId="38">
    <w:abstractNumId w:val="18"/>
  </w:num>
  <w:num w:numId="39">
    <w:abstractNumId w:val="9"/>
  </w:num>
  <w:num w:numId="40">
    <w:abstractNumId w:val="9"/>
  </w:num>
  <w:num w:numId="41">
    <w:abstractNumId w:val="9"/>
  </w:num>
  <w:num w:numId="42">
    <w:abstractNumId w:val="26"/>
  </w:num>
  <w:num w:numId="4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C8D"/>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664"/>
    <w:rsid w:val="0020174B"/>
    <w:rsid w:val="00201805"/>
    <w:rsid w:val="0020186C"/>
    <w:rsid w:val="00202EC8"/>
    <w:rsid w:val="00202F7E"/>
    <w:rsid w:val="00203813"/>
    <w:rsid w:val="00204444"/>
    <w:rsid w:val="00204642"/>
    <w:rsid w:val="00204C8D"/>
    <w:rsid w:val="00205AE7"/>
    <w:rsid w:val="00205C8A"/>
    <w:rsid w:val="00205E50"/>
    <w:rsid w:val="0020652A"/>
    <w:rsid w:val="00206833"/>
    <w:rsid w:val="00207884"/>
    <w:rsid w:val="00207C90"/>
    <w:rsid w:val="00210063"/>
    <w:rsid w:val="002104EE"/>
    <w:rsid w:val="00210657"/>
    <w:rsid w:val="00210C2D"/>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FB3"/>
    <w:rsid w:val="002E20DD"/>
    <w:rsid w:val="002E254B"/>
    <w:rsid w:val="002E28BF"/>
    <w:rsid w:val="002E3FD6"/>
    <w:rsid w:val="002E4478"/>
    <w:rsid w:val="002E7D0C"/>
    <w:rsid w:val="002E7DB2"/>
    <w:rsid w:val="002E7F5D"/>
    <w:rsid w:val="002F0189"/>
    <w:rsid w:val="002F22AB"/>
    <w:rsid w:val="002F24F4"/>
    <w:rsid w:val="002F390B"/>
    <w:rsid w:val="002F437F"/>
    <w:rsid w:val="002F48E9"/>
    <w:rsid w:val="002F4BC5"/>
    <w:rsid w:val="002F77DB"/>
    <w:rsid w:val="00300DAB"/>
    <w:rsid w:val="00301954"/>
    <w:rsid w:val="00301D01"/>
    <w:rsid w:val="0030220E"/>
    <w:rsid w:val="00304536"/>
    <w:rsid w:val="00304B8E"/>
    <w:rsid w:val="00305186"/>
    <w:rsid w:val="00305209"/>
    <w:rsid w:val="00305567"/>
    <w:rsid w:val="00305CCB"/>
    <w:rsid w:val="00305EE9"/>
    <w:rsid w:val="00306D62"/>
    <w:rsid w:val="00307BC9"/>
    <w:rsid w:val="00307C05"/>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00"/>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9F2"/>
    <w:rsid w:val="003C3C61"/>
    <w:rsid w:val="003C40AE"/>
    <w:rsid w:val="003C47C2"/>
    <w:rsid w:val="003C485D"/>
    <w:rsid w:val="003C48B8"/>
    <w:rsid w:val="003C50AD"/>
    <w:rsid w:val="003C626E"/>
    <w:rsid w:val="003C7F2B"/>
    <w:rsid w:val="003C7FC3"/>
    <w:rsid w:val="003D0CC6"/>
    <w:rsid w:val="003D0EC6"/>
    <w:rsid w:val="003D1176"/>
    <w:rsid w:val="003D11C1"/>
    <w:rsid w:val="003D1337"/>
    <w:rsid w:val="003D1386"/>
    <w:rsid w:val="003D15A0"/>
    <w:rsid w:val="003D1DD2"/>
    <w:rsid w:val="003D21FF"/>
    <w:rsid w:val="003D3010"/>
    <w:rsid w:val="003D322D"/>
    <w:rsid w:val="003D3407"/>
    <w:rsid w:val="003D36A3"/>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405F"/>
    <w:rsid w:val="003E41D3"/>
    <w:rsid w:val="003E5350"/>
    <w:rsid w:val="003E53D2"/>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9FA"/>
    <w:rsid w:val="004173A3"/>
    <w:rsid w:val="0041773E"/>
    <w:rsid w:val="004178C1"/>
    <w:rsid w:val="00420373"/>
    <w:rsid w:val="00421030"/>
    <w:rsid w:val="00421481"/>
    <w:rsid w:val="00421C8E"/>
    <w:rsid w:val="004220AE"/>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8F"/>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282"/>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369"/>
    <w:rsid w:val="0060547F"/>
    <w:rsid w:val="00605A33"/>
    <w:rsid w:val="00605A44"/>
    <w:rsid w:val="00606E56"/>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65AAC"/>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4629"/>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BCB"/>
    <w:rsid w:val="008E7C6F"/>
    <w:rsid w:val="008F0105"/>
    <w:rsid w:val="008F068B"/>
    <w:rsid w:val="008F0A45"/>
    <w:rsid w:val="008F0A72"/>
    <w:rsid w:val="008F13B3"/>
    <w:rsid w:val="008F13B5"/>
    <w:rsid w:val="008F158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BE8"/>
    <w:rsid w:val="00A60297"/>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44A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35C8"/>
    <w:rsid w:val="00D4376E"/>
    <w:rsid w:val="00D44AF5"/>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5E7"/>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E0039"/>
    <w:rsid w:val="00DE28A4"/>
    <w:rsid w:val="00DE2B0A"/>
    <w:rsid w:val="00DE3356"/>
    <w:rsid w:val="00DE3542"/>
    <w:rsid w:val="00DE3763"/>
    <w:rsid w:val="00DE476B"/>
    <w:rsid w:val="00DE49C1"/>
    <w:rsid w:val="00DE52BA"/>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docId w15:val="{0FEFE47B-BB81-4F9B-BF07-4F8F80E5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3.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theme" Target="theme/theme1.xml"/><Relationship Id="rId79"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16.xml"/><Relationship Id="rId30"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8927F1-F78C-45DC-BB2D-42A5C83E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1328</Words>
  <Characters>7573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8884</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Michael Simari</cp:lastModifiedBy>
  <cp:revision>2</cp:revision>
  <cp:lastPrinted>2020-01-10T16:03:00Z</cp:lastPrinted>
  <dcterms:created xsi:type="dcterms:W3CDTF">2020-01-13T18:04:00Z</dcterms:created>
  <dcterms:modified xsi:type="dcterms:W3CDTF">2020-01-13T18:04:00Z</dcterms:modified>
</cp:coreProperties>
</file>